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1" w:rsidRPr="00182822" w:rsidRDefault="00011021" w:rsidP="00011021">
      <w:pPr>
        <w:spacing w:after="0"/>
        <w:jc w:val="right"/>
        <w:rPr>
          <w:rFonts w:asciiTheme="minorHAnsi" w:hAnsiTheme="minorHAnsi"/>
          <w:b/>
          <w:bCs/>
          <w:sz w:val="20"/>
          <w:szCs w:val="20"/>
        </w:rPr>
      </w:pPr>
      <w:r w:rsidRPr="00182822">
        <w:rPr>
          <w:rFonts w:asciiTheme="minorHAnsi" w:hAnsiTheme="minorHAnsi"/>
          <w:b/>
          <w:bCs/>
          <w:sz w:val="20"/>
          <w:szCs w:val="20"/>
        </w:rPr>
        <w:t xml:space="preserve">Załącznik nr </w:t>
      </w:r>
      <w:r w:rsidR="006D0637" w:rsidRPr="00182822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FF408D" w:rsidRPr="00182822">
        <w:rPr>
          <w:rFonts w:asciiTheme="minorHAnsi" w:hAnsiTheme="minorHAnsi"/>
          <w:b/>
          <w:bCs/>
          <w:sz w:val="20"/>
          <w:szCs w:val="20"/>
        </w:rPr>
        <w:t>5</w:t>
      </w:r>
      <w:r w:rsidRPr="00182822">
        <w:rPr>
          <w:rFonts w:asciiTheme="minorHAnsi" w:hAnsiTheme="minorHAnsi"/>
          <w:b/>
          <w:bCs/>
          <w:sz w:val="20"/>
          <w:szCs w:val="20"/>
        </w:rPr>
        <w:t xml:space="preserve"> do SIWZ</w:t>
      </w:r>
      <w:r w:rsidR="00373A7E" w:rsidRPr="00182822">
        <w:rPr>
          <w:rFonts w:asciiTheme="minorHAnsi" w:hAnsiTheme="minorHAnsi"/>
          <w:b/>
          <w:bCs/>
          <w:sz w:val="20"/>
          <w:szCs w:val="20"/>
        </w:rPr>
        <w:t xml:space="preserve"> 2019</w:t>
      </w:r>
    </w:p>
    <w:p w:rsidR="00D7404D" w:rsidRPr="00182822" w:rsidRDefault="00D7404D" w:rsidP="00011021">
      <w:pPr>
        <w:spacing w:after="0"/>
        <w:jc w:val="right"/>
        <w:rPr>
          <w:rFonts w:asciiTheme="minorHAnsi" w:hAnsiTheme="minorHAnsi"/>
          <w:bCs/>
          <w:sz w:val="20"/>
          <w:szCs w:val="20"/>
        </w:rPr>
      </w:pP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182822">
        <w:rPr>
          <w:rFonts w:asciiTheme="minorHAnsi" w:hAnsiTheme="minorHAnsi" w:cs="Arial"/>
          <w:bCs/>
          <w:sz w:val="20"/>
          <w:szCs w:val="20"/>
        </w:rPr>
        <w:t>__________________________________________________________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__________________________________________________________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__________________________________________________________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i/>
          <w:sz w:val="20"/>
          <w:szCs w:val="20"/>
        </w:rPr>
      </w:pPr>
      <w:r w:rsidRPr="00182822">
        <w:rPr>
          <w:rFonts w:asciiTheme="minorHAnsi" w:hAnsiTheme="minorHAnsi" w:cs="Arial"/>
          <w:bCs/>
          <w:i/>
          <w:sz w:val="20"/>
          <w:szCs w:val="20"/>
        </w:rPr>
        <w:t>(Nazwa i adres podmiotu udostępniającego zasoby)</w:t>
      </w:r>
    </w:p>
    <w:p w:rsidR="006D0637" w:rsidRPr="00182822" w:rsidRDefault="006D0637" w:rsidP="006D0637">
      <w:pPr>
        <w:spacing w:before="120"/>
        <w:jc w:val="right"/>
        <w:rPr>
          <w:rFonts w:asciiTheme="minorHAnsi" w:hAnsiTheme="minorHAnsi" w:cs="Arial"/>
          <w:bCs/>
          <w:sz w:val="20"/>
          <w:szCs w:val="20"/>
        </w:rPr>
      </w:pPr>
    </w:p>
    <w:p w:rsidR="006D0637" w:rsidRPr="00182822" w:rsidRDefault="00373A7E" w:rsidP="006D0637">
      <w:pPr>
        <w:spacing w:before="120"/>
        <w:jc w:val="right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____________________</w:t>
      </w:r>
      <w:r w:rsidR="006D0637" w:rsidRPr="00182822">
        <w:rPr>
          <w:rFonts w:asciiTheme="minorHAnsi" w:hAnsiTheme="minorHAnsi" w:cs="Arial"/>
          <w:bCs/>
          <w:sz w:val="20"/>
          <w:szCs w:val="20"/>
        </w:rPr>
        <w:t>_____________, dnia _____</w:t>
      </w:r>
      <w:r w:rsidRPr="00182822">
        <w:rPr>
          <w:rFonts w:asciiTheme="minorHAnsi" w:hAnsiTheme="minorHAnsi" w:cs="Arial"/>
          <w:bCs/>
          <w:sz w:val="20"/>
          <w:szCs w:val="20"/>
        </w:rPr>
        <w:t>__________</w:t>
      </w:r>
      <w:r w:rsidR="006D0637" w:rsidRPr="00182822">
        <w:rPr>
          <w:rFonts w:asciiTheme="minorHAnsi" w:hAnsiTheme="minorHAnsi" w:cs="Arial"/>
          <w:bCs/>
          <w:sz w:val="20"/>
          <w:szCs w:val="20"/>
        </w:rPr>
        <w:t>________ r.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</w:p>
    <w:p w:rsidR="006D0637" w:rsidRPr="00182822" w:rsidRDefault="006D0637" w:rsidP="006D0637">
      <w:pPr>
        <w:spacing w:before="12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82822">
        <w:rPr>
          <w:rFonts w:asciiTheme="minorHAnsi" w:hAnsiTheme="minorHAnsi" w:cs="Arial"/>
          <w:b/>
          <w:bCs/>
          <w:sz w:val="20"/>
          <w:szCs w:val="20"/>
        </w:rPr>
        <w:t xml:space="preserve">ZOBOWIĄZANIE O ODDANIU WYKONAWCY </w:t>
      </w:r>
      <w:r w:rsidRPr="00182822">
        <w:rPr>
          <w:rFonts w:asciiTheme="minorHAnsi" w:hAnsiTheme="minorHAnsi" w:cs="Arial"/>
          <w:b/>
          <w:bCs/>
          <w:sz w:val="20"/>
          <w:szCs w:val="20"/>
        </w:rPr>
        <w:br/>
        <w:t>DO DYSPOZYCJI NIEZBĘDNYCH ZASOBÓW NA POTRZEBY WYKONANIA ZAMÓWIENIA</w:t>
      </w:r>
    </w:p>
    <w:p w:rsidR="006D0637" w:rsidRPr="00182822" w:rsidRDefault="006D0637" w:rsidP="006D0637">
      <w:pPr>
        <w:spacing w:before="12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182822" w:rsidRPr="00182822" w:rsidRDefault="006D0637" w:rsidP="00182822">
      <w:pPr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Działając w imieniu ______________________________________</w:t>
      </w:r>
      <w:r w:rsidR="00373A7E" w:rsidRPr="00182822">
        <w:rPr>
          <w:rFonts w:asciiTheme="minorHAnsi" w:hAnsiTheme="minorHAnsi" w:cs="Arial"/>
          <w:bCs/>
          <w:sz w:val="20"/>
          <w:szCs w:val="20"/>
        </w:rPr>
        <w:t>_________________</w:t>
      </w:r>
      <w:r w:rsidRPr="00182822">
        <w:rPr>
          <w:rFonts w:asciiTheme="minorHAnsi" w:hAnsiTheme="minorHAnsi" w:cs="Arial"/>
          <w:bCs/>
          <w:sz w:val="20"/>
          <w:szCs w:val="20"/>
        </w:rPr>
        <w:t xml:space="preserve">____________________________ z siedzibą w __________________________________ oświadczam, że ww. podmiot trzeci zobowiązuje się, na zasadzie </w:t>
      </w:r>
      <w:r w:rsidR="00373A7E" w:rsidRPr="00182822">
        <w:rPr>
          <w:rFonts w:asciiTheme="minorHAnsi" w:hAnsiTheme="minorHAnsi" w:cs="Arial"/>
          <w:bCs/>
          <w:sz w:val="20"/>
          <w:szCs w:val="20"/>
        </w:rPr>
        <w:br/>
      </w:r>
      <w:r w:rsidRPr="00182822">
        <w:rPr>
          <w:rFonts w:asciiTheme="minorHAnsi" w:hAnsiTheme="minorHAnsi" w:cs="Arial"/>
          <w:bCs/>
          <w:sz w:val="20"/>
          <w:szCs w:val="20"/>
        </w:rPr>
        <w:t>art. 22a ustawy z dnia 29 stycznia 2004 r. Prawo zamówień publicznych (tekst jedn.: Dz. U. z 2018 r. poz. 1986</w:t>
      </w:r>
      <w:r w:rsidR="00373A7E" w:rsidRPr="00182822">
        <w:rPr>
          <w:rFonts w:asciiTheme="minorHAnsi" w:hAnsiTheme="minorHAnsi" w:cs="Arial"/>
          <w:bCs/>
          <w:sz w:val="20"/>
          <w:szCs w:val="20"/>
        </w:rPr>
        <w:t xml:space="preserve"> ze zm.</w:t>
      </w:r>
      <w:r w:rsidRPr="00182822">
        <w:rPr>
          <w:rFonts w:asciiTheme="minorHAnsi" w:hAnsiTheme="minorHAnsi" w:cs="Arial"/>
          <w:bCs/>
          <w:sz w:val="20"/>
          <w:szCs w:val="20"/>
        </w:rPr>
        <w:t>) udostępnić wykonawcy przystępującemu do postępowania w sprawie zamówienia publicznego prowadzonego w trybie przetargu nieograniczonego na</w:t>
      </w:r>
      <w:r w:rsidR="00182822" w:rsidRPr="00182822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182822">
        <w:rPr>
          <w:rFonts w:asciiTheme="minorHAnsi" w:hAnsiTheme="minorHAnsi" w:cs="Arial"/>
          <w:bCs/>
          <w:sz w:val="20"/>
          <w:szCs w:val="20"/>
        </w:rPr>
        <w:t xml:space="preserve"> </w:t>
      </w:r>
      <w:r w:rsidR="00182822" w:rsidRPr="00182822">
        <w:rPr>
          <w:rFonts w:asciiTheme="minorHAnsi" w:hAnsiTheme="minorHAnsi"/>
          <w:b/>
          <w:i/>
          <w:sz w:val="20"/>
          <w:szCs w:val="20"/>
        </w:rPr>
        <w:t xml:space="preserve">„Zakup i dostawa 2 autobusów klasy midi z napędem elektrycznym wraz z ładowarką  typu </w:t>
      </w:r>
      <w:proofErr w:type="spellStart"/>
      <w:r w:rsidR="00182822" w:rsidRPr="00182822">
        <w:rPr>
          <w:rFonts w:asciiTheme="minorHAnsi" w:hAnsiTheme="minorHAnsi"/>
          <w:b/>
          <w:i/>
          <w:sz w:val="20"/>
          <w:szCs w:val="20"/>
        </w:rPr>
        <w:t>plug</w:t>
      </w:r>
      <w:proofErr w:type="spellEnd"/>
      <w:r w:rsidR="00182822" w:rsidRPr="00182822">
        <w:rPr>
          <w:rFonts w:asciiTheme="minorHAnsi" w:hAnsiTheme="minorHAnsi"/>
          <w:b/>
          <w:i/>
          <w:sz w:val="20"/>
          <w:szCs w:val="20"/>
        </w:rPr>
        <w:t xml:space="preserve"> </w:t>
      </w:r>
      <w:proofErr w:type="spellStart"/>
      <w:r w:rsidR="00182822" w:rsidRPr="00182822">
        <w:rPr>
          <w:rFonts w:asciiTheme="minorHAnsi" w:hAnsiTheme="minorHAnsi"/>
          <w:b/>
          <w:i/>
          <w:sz w:val="20"/>
          <w:szCs w:val="20"/>
        </w:rPr>
        <w:t>in</w:t>
      </w:r>
      <w:proofErr w:type="spellEnd"/>
      <w:r w:rsidR="00182822" w:rsidRPr="00182822">
        <w:rPr>
          <w:rFonts w:asciiTheme="minorHAnsi" w:hAnsiTheme="minorHAnsi"/>
          <w:b/>
          <w:i/>
          <w:sz w:val="20"/>
          <w:szCs w:val="20"/>
        </w:rPr>
        <w:t>”</w:t>
      </w:r>
    </w:p>
    <w:p w:rsidR="006D0637" w:rsidRPr="00182822" w:rsidRDefault="00182822" w:rsidP="00182822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 xml:space="preserve"> </w:t>
      </w:r>
      <w:r w:rsidR="006D0637" w:rsidRPr="00182822">
        <w:rPr>
          <w:rFonts w:asciiTheme="minorHAnsi" w:hAnsiTheme="minorHAnsi" w:cs="Arial"/>
          <w:bCs/>
          <w:sz w:val="20"/>
          <w:szCs w:val="20"/>
        </w:rPr>
        <w:t xml:space="preserve">(dalej: „Postępowanie”), </w:t>
      </w:r>
    </w:p>
    <w:p w:rsidR="0001135B" w:rsidRPr="00182822" w:rsidRDefault="0001135B" w:rsidP="006D0637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</w:p>
    <w:p w:rsidR="006D0637" w:rsidRPr="00182822" w:rsidRDefault="00182822" w:rsidP="006D0637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>
        <w:rPr>
          <w:rFonts w:asciiTheme="minorHAnsi" w:hAnsiTheme="minorHAnsi" w:cs="Arial"/>
          <w:bCs/>
          <w:sz w:val="20"/>
          <w:szCs w:val="20"/>
        </w:rPr>
        <w:t>tj.</w:t>
      </w:r>
      <w:r w:rsidR="006D0637" w:rsidRPr="00182822">
        <w:rPr>
          <w:rFonts w:asciiTheme="minorHAnsi" w:hAnsiTheme="minorHAnsi" w:cs="Arial"/>
          <w:bCs/>
          <w:sz w:val="20"/>
          <w:szCs w:val="20"/>
        </w:rPr>
        <w:t xml:space="preserve">____________________________________________________________________________________________________________________  z siedzibą w ____________________________________________ (dalej: „Wykonawca”), </w:t>
      </w:r>
    </w:p>
    <w:p w:rsidR="006D0637" w:rsidRPr="00182822" w:rsidRDefault="006D0637" w:rsidP="006D0637">
      <w:pPr>
        <w:spacing w:before="240"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 xml:space="preserve">następujące zasoby: </w:t>
      </w:r>
    </w:p>
    <w:p w:rsidR="006D0637" w:rsidRPr="00182822" w:rsidRDefault="006D0637" w:rsidP="00373A7E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-</w:t>
      </w:r>
      <w:r w:rsidRPr="00182822">
        <w:rPr>
          <w:rFonts w:asciiTheme="minorHAnsi" w:hAnsiTheme="minorHAnsi" w:cs="Arial"/>
          <w:bCs/>
          <w:sz w:val="20"/>
          <w:szCs w:val="20"/>
        </w:rPr>
        <w:tab/>
        <w:t>_______________________________________________________,</w:t>
      </w:r>
    </w:p>
    <w:p w:rsidR="006D0637" w:rsidRPr="00182822" w:rsidRDefault="006D0637" w:rsidP="00373A7E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-</w:t>
      </w:r>
      <w:r w:rsidRPr="00182822">
        <w:rPr>
          <w:rFonts w:asciiTheme="minorHAnsi" w:hAnsiTheme="minorHAnsi" w:cs="Arial"/>
          <w:bCs/>
          <w:sz w:val="20"/>
          <w:szCs w:val="20"/>
        </w:rPr>
        <w:tab/>
        <w:t>_______________________________________________________,</w:t>
      </w:r>
    </w:p>
    <w:p w:rsidR="006D0637" w:rsidRPr="00182822" w:rsidRDefault="006D0637" w:rsidP="00373A7E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-</w:t>
      </w:r>
      <w:r w:rsidRPr="00182822">
        <w:rPr>
          <w:rFonts w:asciiTheme="minorHAnsi" w:hAnsiTheme="minorHAnsi" w:cs="Arial"/>
          <w:bCs/>
          <w:sz w:val="20"/>
          <w:szCs w:val="20"/>
        </w:rPr>
        <w:tab/>
        <w:t>_______________________________________________________,</w:t>
      </w:r>
    </w:p>
    <w:p w:rsidR="006D0637" w:rsidRPr="00182822" w:rsidRDefault="006D0637" w:rsidP="00373A7E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-</w:t>
      </w:r>
      <w:r w:rsidRPr="00182822">
        <w:rPr>
          <w:rFonts w:asciiTheme="minorHAnsi" w:hAnsiTheme="minorHAnsi" w:cs="Arial"/>
          <w:bCs/>
          <w:sz w:val="20"/>
          <w:szCs w:val="20"/>
        </w:rPr>
        <w:tab/>
        <w:t>_______________________________________________________,</w:t>
      </w:r>
    </w:p>
    <w:p w:rsidR="006D0637" w:rsidRPr="00182822" w:rsidRDefault="00373A7E" w:rsidP="006D0637">
      <w:pPr>
        <w:spacing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na potrzeby spełnia</w:t>
      </w:r>
      <w:r w:rsidR="006D0637" w:rsidRPr="00182822">
        <w:rPr>
          <w:rFonts w:asciiTheme="minorHAnsi" w:hAnsiTheme="minorHAnsi" w:cs="Arial"/>
          <w:bCs/>
          <w:sz w:val="20"/>
          <w:szCs w:val="20"/>
        </w:rPr>
        <w:t xml:space="preserve">nia przez Wykonawcę następujących warunków udziału w Postępowaniu: </w:t>
      </w:r>
    </w:p>
    <w:p w:rsidR="006D0637" w:rsidRPr="00182822" w:rsidRDefault="006D0637" w:rsidP="006D0637">
      <w:pPr>
        <w:spacing w:before="120"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2822">
        <w:rPr>
          <w:rFonts w:asciiTheme="minorHAnsi" w:hAnsiTheme="minorHAnsi" w:cs="Arial"/>
          <w:bCs/>
          <w:sz w:val="20"/>
          <w:szCs w:val="20"/>
        </w:rPr>
        <w:t>___________________</w:t>
      </w:r>
    </w:p>
    <w:p w:rsidR="006D0637" w:rsidRPr="00182822" w:rsidRDefault="006D0637" w:rsidP="006D0637">
      <w:pPr>
        <w:spacing w:before="120" w:after="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lastRenderedPageBreak/>
        <w:t>Wykonawca będzie mógł wykorzystywać ww. zasoby przy wykonywaniu zamówienia w następujący sposób: ______________________________________________________________________________</w:t>
      </w:r>
      <w:r w:rsidR="00182822">
        <w:rPr>
          <w:rFonts w:asciiTheme="minorHAnsi" w:hAnsiTheme="minorHAnsi" w:cs="Arial"/>
          <w:bCs/>
          <w:sz w:val="20"/>
          <w:szCs w:val="20"/>
        </w:rPr>
        <w:t>___________________</w:t>
      </w:r>
      <w:r w:rsidRPr="00182822">
        <w:rPr>
          <w:rFonts w:asciiTheme="minorHAnsi" w:hAnsiTheme="minorHAnsi" w:cs="Arial"/>
          <w:bCs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6D0637" w:rsidRPr="00182822" w:rsidRDefault="006D0637" w:rsidP="00182822">
      <w:pPr>
        <w:spacing w:before="120"/>
        <w:rPr>
          <w:rFonts w:asciiTheme="minorHAnsi" w:hAnsiTheme="minorHAnsi" w:cs="Arial"/>
          <w:bCs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>Z Wykonawcą łączyć nas będzie ___</w:t>
      </w:r>
      <w:r w:rsidR="00373A7E" w:rsidRPr="00182822">
        <w:rPr>
          <w:rFonts w:asciiTheme="minorHAnsi" w:hAnsiTheme="minorHAnsi" w:cs="Arial"/>
          <w:bCs/>
          <w:sz w:val="20"/>
          <w:szCs w:val="20"/>
        </w:rPr>
        <w:t>____________</w:t>
      </w:r>
      <w:r w:rsidRPr="00182822">
        <w:rPr>
          <w:rFonts w:asciiTheme="minorHAnsi" w:hAnsiTheme="minorHAnsi" w:cs="Arial"/>
          <w:bCs/>
          <w:sz w:val="20"/>
          <w:szCs w:val="20"/>
        </w:rPr>
        <w:t>_________________________________________________________________ ___________________________________________________________________________</w:t>
      </w:r>
      <w:r w:rsidR="00182822">
        <w:rPr>
          <w:rFonts w:asciiTheme="minorHAnsi" w:hAnsiTheme="minorHAnsi" w:cs="Arial"/>
          <w:bCs/>
          <w:sz w:val="20"/>
          <w:szCs w:val="20"/>
        </w:rPr>
        <w:t>_____________________</w:t>
      </w:r>
      <w:r w:rsidRPr="00182822">
        <w:rPr>
          <w:rFonts w:asciiTheme="minorHAnsi" w:hAnsiTheme="minorHAnsi" w:cs="Arial"/>
          <w:bCs/>
          <w:sz w:val="20"/>
          <w:szCs w:val="20"/>
        </w:rPr>
        <w:t xml:space="preserve">. </w:t>
      </w:r>
    </w:p>
    <w:p w:rsidR="006D0637" w:rsidRPr="00182822" w:rsidRDefault="006D0637" w:rsidP="006D06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</w:p>
    <w:p w:rsidR="00091A6A" w:rsidRPr="00182822" w:rsidRDefault="00091A6A" w:rsidP="00091A6A">
      <w:pPr>
        <w:spacing w:after="0" w:line="240" w:lineRule="auto"/>
        <w:ind w:left="4820"/>
        <w:jc w:val="center"/>
        <w:rPr>
          <w:rFonts w:asciiTheme="minorHAnsi" w:hAnsiTheme="minorHAnsi" w:cs="Arial"/>
          <w:b/>
          <w:bCs/>
          <w:i/>
          <w:sz w:val="20"/>
          <w:szCs w:val="20"/>
        </w:rPr>
      </w:pPr>
      <w:r w:rsidRPr="00182822">
        <w:rPr>
          <w:rFonts w:asciiTheme="minorHAnsi" w:hAnsiTheme="minorHAnsi" w:cs="Arial"/>
          <w:bCs/>
          <w:sz w:val="20"/>
          <w:szCs w:val="20"/>
        </w:rPr>
        <w:tab/>
      </w:r>
      <w:r w:rsidRPr="00182822">
        <w:rPr>
          <w:rFonts w:asciiTheme="minorHAnsi" w:hAnsiTheme="minorHAnsi" w:cs="Arial"/>
          <w:bCs/>
          <w:sz w:val="20"/>
          <w:szCs w:val="20"/>
        </w:rPr>
        <w:br/>
      </w:r>
      <w:r w:rsidRPr="00182822">
        <w:rPr>
          <w:rFonts w:asciiTheme="minorHAnsi" w:hAnsiTheme="minorHAnsi" w:cs="Arial"/>
          <w:b/>
          <w:bCs/>
          <w:i/>
          <w:sz w:val="20"/>
          <w:szCs w:val="20"/>
        </w:rPr>
        <w:t xml:space="preserve">kwalifikowany podpis elektroniczny </w:t>
      </w:r>
      <w:r w:rsidRPr="00182822">
        <w:rPr>
          <w:rFonts w:asciiTheme="minorHAnsi" w:hAnsiTheme="minorHAnsi" w:cs="Arial"/>
          <w:b/>
          <w:bCs/>
          <w:i/>
          <w:sz w:val="20"/>
          <w:szCs w:val="20"/>
        </w:rPr>
        <w:br/>
        <w:t>podmiotu udostępniającego zasoby</w:t>
      </w:r>
    </w:p>
    <w:p w:rsidR="00C77DCD" w:rsidRPr="00182822" w:rsidRDefault="00C77DCD" w:rsidP="006D0637">
      <w:pPr>
        <w:spacing w:before="120"/>
        <w:ind w:left="5670"/>
        <w:jc w:val="center"/>
        <w:rPr>
          <w:rFonts w:asciiTheme="minorHAnsi" w:hAnsiTheme="minorHAnsi" w:cs="Arial"/>
          <w:bCs/>
          <w:sz w:val="20"/>
          <w:szCs w:val="20"/>
        </w:rPr>
      </w:pPr>
    </w:p>
    <w:sectPr w:rsidR="00C77DCD" w:rsidRPr="00182822" w:rsidSect="00523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72F" w:rsidRDefault="00BA272F" w:rsidP="00955BEA">
      <w:pPr>
        <w:spacing w:after="0" w:line="240" w:lineRule="auto"/>
      </w:pPr>
      <w:r>
        <w:separator/>
      </w:r>
    </w:p>
  </w:endnote>
  <w:endnote w:type="continuationSeparator" w:id="0">
    <w:p w:rsidR="00BA272F" w:rsidRDefault="00BA272F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altName w:val="Segoe Script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25" w:rsidRDefault="008544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88429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854425" w:rsidRDefault="00854425" w:rsidP="00854425">
            <w:pPr>
              <w:tabs>
                <w:tab w:val="left" w:pos="1230"/>
              </w:tabs>
              <w:jc w:val="both"/>
            </w:pPr>
          </w:p>
          <w:p w:rsidR="00854425" w:rsidRPr="00854425" w:rsidRDefault="00854425" w:rsidP="0058205E">
            <w:pPr>
              <w:tabs>
                <w:tab w:val="left" w:pos="123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A1584">
              <w:rPr>
                <w:rFonts w:asciiTheme="minorHAnsi" w:hAnsiTheme="minorHAnsi" w:cs="Arial"/>
                <w:sz w:val="18"/>
                <w:szCs w:val="18"/>
              </w:rPr>
              <w:t xml:space="preserve">Wydatek współfinansowany </w:t>
            </w:r>
            <w:r w:rsidRPr="00CA1584">
              <w:rPr>
                <w:rFonts w:asciiTheme="minorHAnsi" w:hAnsiTheme="minorHAnsi"/>
                <w:bCs/>
                <w:sz w:val="18"/>
                <w:szCs w:val="18"/>
              </w:rPr>
              <w:t>z</w:t>
            </w:r>
            <w:r w:rsidRPr="00CA1584">
              <w:rPr>
                <w:rFonts w:asciiTheme="minorHAnsi" w:hAnsiTheme="minorHAnsi"/>
                <w:b/>
                <w:bCs/>
                <w:sz w:val="18"/>
                <w:szCs w:val="18"/>
              </w:rPr>
              <w:t> </w:t>
            </w:r>
            <w:r w:rsidRPr="00CA158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CA1584">
              <w:rPr>
                <w:rFonts w:asciiTheme="minorHAnsi" w:hAnsiTheme="minorHAnsi"/>
                <w:sz w:val="18"/>
                <w:szCs w:val="18"/>
              </w:rPr>
              <w:t>NFOŚiGW</w:t>
            </w:r>
            <w:proofErr w:type="spellEnd"/>
            <w:r w:rsidRPr="00CA1584">
              <w:rPr>
                <w:rFonts w:asciiTheme="minorHAnsi" w:hAnsiTheme="minorHAnsi"/>
                <w:sz w:val="18"/>
                <w:szCs w:val="18"/>
              </w:rPr>
              <w:t xml:space="preserve">  w ramach programu priorytetowego  nr 3.2. „Ochrona atmosfery System Zielonych Inwestycji (GIS – Green Investment </w:t>
            </w:r>
            <w:proofErr w:type="spellStart"/>
            <w:r w:rsidRPr="00CA1584">
              <w:rPr>
                <w:rFonts w:asciiTheme="minorHAnsi" w:hAnsiTheme="minorHAnsi"/>
                <w:sz w:val="18"/>
                <w:szCs w:val="18"/>
              </w:rPr>
              <w:t>Scheme</w:t>
            </w:r>
            <w:proofErr w:type="spellEnd"/>
            <w:r w:rsidRPr="00CA1584">
              <w:rPr>
                <w:rFonts w:asciiTheme="minorHAnsi" w:hAnsiTheme="minorHAnsi"/>
                <w:sz w:val="18"/>
                <w:szCs w:val="18"/>
              </w:rPr>
              <w:t xml:space="preserve">) GEPARD – </w:t>
            </w:r>
            <w:proofErr w:type="spellStart"/>
            <w:r w:rsidRPr="00CA1584">
              <w:rPr>
                <w:rFonts w:asciiTheme="minorHAnsi" w:hAnsiTheme="minorHAnsi"/>
                <w:sz w:val="18"/>
                <w:szCs w:val="18"/>
              </w:rPr>
              <w:t>Bezemisyjny</w:t>
            </w:r>
            <w:proofErr w:type="spellEnd"/>
            <w:r w:rsidRPr="00CA1584">
              <w:rPr>
                <w:rFonts w:asciiTheme="minorHAnsi" w:hAnsiTheme="minorHAnsi"/>
                <w:sz w:val="18"/>
                <w:szCs w:val="18"/>
              </w:rPr>
              <w:t xml:space="preserve"> transport publiczny</w:t>
            </w:r>
          </w:p>
          <w:p w:rsidR="00D7404D" w:rsidRDefault="00D7404D">
            <w:pPr>
              <w:pStyle w:val="Stopka"/>
              <w:jc w:val="right"/>
            </w:pPr>
            <w:r>
              <w:t xml:space="preserve">Strona </w:t>
            </w:r>
            <w:r w:rsidR="00F43E6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43E60">
              <w:rPr>
                <w:b/>
                <w:sz w:val="24"/>
                <w:szCs w:val="24"/>
              </w:rPr>
              <w:fldChar w:fldCharType="separate"/>
            </w:r>
            <w:r w:rsidR="000753BB">
              <w:rPr>
                <w:b/>
                <w:noProof/>
              </w:rPr>
              <w:t>1</w:t>
            </w:r>
            <w:r w:rsidR="00F43E6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3E6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43E60">
              <w:rPr>
                <w:b/>
                <w:sz w:val="24"/>
                <w:szCs w:val="24"/>
              </w:rPr>
              <w:fldChar w:fldCharType="separate"/>
            </w:r>
            <w:r w:rsidR="000753BB">
              <w:rPr>
                <w:b/>
                <w:noProof/>
              </w:rPr>
              <w:t>2</w:t>
            </w:r>
            <w:r w:rsidR="00F43E6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7404D" w:rsidRPr="002074CF" w:rsidRDefault="00D7404D" w:rsidP="00306D47">
    <w:pPr>
      <w:tabs>
        <w:tab w:val="left" w:pos="1230"/>
      </w:tabs>
      <w:jc w:val="both"/>
      <w:rPr>
        <w:rFonts w:ascii="Arial" w:hAnsi="Arial" w:cs="Arial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25" w:rsidRDefault="008544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72F" w:rsidRDefault="00BA272F" w:rsidP="00955BEA">
      <w:pPr>
        <w:spacing w:after="0" w:line="240" w:lineRule="auto"/>
      </w:pPr>
      <w:r>
        <w:separator/>
      </w:r>
    </w:p>
  </w:footnote>
  <w:footnote w:type="continuationSeparator" w:id="0">
    <w:p w:rsidR="00BA272F" w:rsidRDefault="00BA272F" w:rsidP="00955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25" w:rsidRDefault="008544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B33" w:rsidRDefault="00EA2B33" w:rsidP="00EA2B33">
    <w:pPr>
      <w:pStyle w:val="Nagwek"/>
      <w:jc w:val="center"/>
    </w:pPr>
  </w:p>
  <w:p w:rsidR="00011021" w:rsidRPr="00FF408D" w:rsidRDefault="00011021" w:rsidP="00FF408D">
    <w:pPr>
      <w:jc w:val="both"/>
      <w:rPr>
        <w:rFonts w:ascii="Neo Sans Pro" w:hAnsi="Neo Sans Pro" w:cs="Arial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25" w:rsidRDefault="008544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687382"/>
    <w:rsid w:val="00011021"/>
    <w:rsid w:val="0001135B"/>
    <w:rsid w:val="00065F94"/>
    <w:rsid w:val="00067D3C"/>
    <w:rsid w:val="000753BB"/>
    <w:rsid w:val="00091A6A"/>
    <w:rsid w:val="000E02E4"/>
    <w:rsid w:val="000E02EA"/>
    <w:rsid w:val="000F1ECB"/>
    <w:rsid w:val="00111B01"/>
    <w:rsid w:val="00135E8C"/>
    <w:rsid w:val="00146A2D"/>
    <w:rsid w:val="00157C89"/>
    <w:rsid w:val="00161486"/>
    <w:rsid w:val="001658DE"/>
    <w:rsid w:val="00174914"/>
    <w:rsid w:val="00182822"/>
    <w:rsid w:val="001856E9"/>
    <w:rsid w:val="00187C98"/>
    <w:rsid w:val="001B0A5A"/>
    <w:rsid w:val="001B222B"/>
    <w:rsid w:val="001B3D0D"/>
    <w:rsid w:val="001D49D2"/>
    <w:rsid w:val="001D5F0E"/>
    <w:rsid w:val="00225C6C"/>
    <w:rsid w:val="00227554"/>
    <w:rsid w:val="00230E25"/>
    <w:rsid w:val="00265CFA"/>
    <w:rsid w:val="00271031"/>
    <w:rsid w:val="002877B7"/>
    <w:rsid w:val="0029020D"/>
    <w:rsid w:val="002B265C"/>
    <w:rsid w:val="002D6B08"/>
    <w:rsid w:val="002E386B"/>
    <w:rsid w:val="002E40EC"/>
    <w:rsid w:val="00301C20"/>
    <w:rsid w:val="00306D47"/>
    <w:rsid w:val="00314B4C"/>
    <w:rsid w:val="003178CA"/>
    <w:rsid w:val="00346B2E"/>
    <w:rsid w:val="00350F29"/>
    <w:rsid w:val="003662E4"/>
    <w:rsid w:val="00373A7E"/>
    <w:rsid w:val="0037504E"/>
    <w:rsid w:val="003A0D74"/>
    <w:rsid w:val="003B0FCD"/>
    <w:rsid w:val="00425ECA"/>
    <w:rsid w:val="0043013E"/>
    <w:rsid w:val="00434007"/>
    <w:rsid w:val="0044266E"/>
    <w:rsid w:val="004668F5"/>
    <w:rsid w:val="00491807"/>
    <w:rsid w:val="004A5065"/>
    <w:rsid w:val="004B6496"/>
    <w:rsid w:val="004D01E3"/>
    <w:rsid w:val="004F61EB"/>
    <w:rsid w:val="00512EEE"/>
    <w:rsid w:val="0052330E"/>
    <w:rsid w:val="005370DC"/>
    <w:rsid w:val="0058205E"/>
    <w:rsid w:val="005A71D3"/>
    <w:rsid w:val="005B101B"/>
    <w:rsid w:val="005C57F1"/>
    <w:rsid w:val="005C6F37"/>
    <w:rsid w:val="005D5446"/>
    <w:rsid w:val="005D7D4A"/>
    <w:rsid w:val="005E7C11"/>
    <w:rsid w:val="005F4E1F"/>
    <w:rsid w:val="00601C2B"/>
    <w:rsid w:val="006114E9"/>
    <w:rsid w:val="00620D42"/>
    <w:rsid w:val="00645C3A"/>
    <w:rsid w:val="006465D4"/>
    <w:rsid w:val="00665338"/>
    <w:rsid w:val="006814DE"/>
    <w:rsid w:val="00687382"/>
    <w:rsid w:val="00692BDA"/>
    <w:rsid w:val="00694388"/>
    <w:rsid w:val="006B58AA"/>
    <w:rsid w:val="006C4215"/>
    <w:rsid w:val="006D0637"/>
    <w:rsid w:val="006D129A"/>
    <w:rsid w:val="006D19B0"/>
    <w:rsid w:val="007246DD"/>
    <w:rsid w:val="00735E55"/>
    <w:rsid w:val="00747B35"/>
    <w:rsid w:val="007731B2"/>
    <w:rsid w:val="00786C92"/>
    <w:rsid w:val="007A25AA"/>
    <w:rsid w:val="007B3C92"/>
    <w:rsid w:val="007B6BE7"/>
    <w:rsid w:val="007C7F90"/>
    <w:rsid w:val="007E3BE4"/>
    <w:rsid w:val="00832A2B"/>
    <w:rsid w:val="008532DE"/>
    <w:rsid w:val="00854425"/>
    <w:rsid w:val="008866AE"/>
    <w:rsid w:val="00891092"/>
    <w:rsid w:val="008B32D3"/>
    <w:rsid w:val="008B7C5D"/>
    <w:rsid w:val="008D2204"/>
    <w:rsid w:val="008F082E"/>
    <w:rsid w:val="009042DB"/>
    <w:rsid w:val="009049BF"/>
    <w:rsid w:val="00927645"/>
    <w:rsid w:val="00934A86"/>
    <w:rsid w:val="009354AE"/>
    <w:rsid w:val="00936C44"/>
    <w:rsid w:val="00955BEA"/>
    <w:rsid w:val="00956480"/>
    <w:rsid w:val="00960168"/>
    <w:rsid w:val="00970980"/>
    <w:rsid w:val="00971A1D"/>
    <w:rsid w:val="00973CCB"/>
    <w:rsid w:val="00975B62"/>
    <w:rsid w:val="00991E66"/>
    <w:rsid w:val="00992A3B"/>
    <w:rsid w:val="009968DD"/>
    <w:rsid w:val="009C22BB"/>
    <w:rsid w:val="009C5BC3"/>
    <w:rsid w:val="009D3A9F"/>
    <w:rsid w:val="009D3FBD"/>
    <w:rsid w:val="009E1E66"/>
    <w:rsid w:val="009F1C17"/>
    <w:rsid w:val="009F77ED"/>
    <w:rsid w:val="00A04CF0"/>
    <w:rsid w:val="00A266C7"/>
    <w:rsid w:val="00A35EF0"/>
    <w:rsid w:val="00A5535D"/>
    <w:rsid w:val="00A73DED"/>
    <w:rsid w:val="00A8502E"/>
    <w:rsid w:val="00AC25D0"/>
    <w:rsid w:val="00AC58F8"/>
    <w:rsid w:val="00AF0638"/>
    <w:rsid w:val="00AF42D1"/>
    <w:rsid w:val="00B041BD"/>
    <w:rsid w:val="00B25620"/>
    <w:rsid w:val="00B54DA8"/>
    <w:rsid w:val="00B73EF6"/>
    <w:rsid w:val="00B81658"/>
    <w:rsid w:val="00B85FB8"/>
    <w:rsid w:val="00B94132"/>
    <w:rsid w:val="00B945A2"/>
    <w:rsid w:val="00BA272F"/>
    <w:rsid w:val="00BD3AC3"/>
    <w:rsid w:val="00BE3A3B"/>
    <w:rsid w:val="00BF2DFF"/>
    <w:rsid w:val="00C12181"/>
    <w:rsid w:val="00C24633"/>
    <w:rsid w:val="00C3616A"/>
    <w:rsid w:val="00C77DCD"/>
    <w:rsid w:val="00C83AA2"/>
    <w:rsid w:val="00C96D9E"/>
    <w:rsid w:val="00CA39D0"/>
    <w:rsid w:val="00CB5CB4"/>
    <w:rsid w:val="00CC48FF"/>
    <w:rsid w:val="00CC4F2B"/>
    <w:rsid w:val="00CC5C67"/>
    <w:rsid w:val="00D02B9E"/>
    <w:rsid w:val="00D10C2C"/>
    <w:rsid w:val="00D15A1B"/>
    <w:rsid w:val="00D213C8"/>
    <w:rsid w:val="00D235E1"/>
    <w:rsid w:val="00D73C56"/>
    <w:rsid w:val="00D7404D"/>
    <w:rsid w:val="00D84D30"/>
    <w:rsid w:val="00D921AC"/>
    <w:rsid w:val="00D9265E"/>
    <w:rsid w:val="00DB51F6"/>
    <w:rsid w:val="00DC6607"/>
    <w:rsid w:val="00DF1B2B"/>
    <w:rsid w:val="00DF737D"/>
    <w:rsid w:val="00E22293"/>
    <w:rsid w:val="00E23E3B"/>
    <w:rsid w:val="00E37DDA"/>
    <w:rsid w:val="00E52B9D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F05621"/>
    <w:rsid w:val="00F23789"/>
    <w:rsid w:val="00F43E60"/>
    <w:rsid w:val="00F55723"/>
    <w:rsid w:val="00F65A45"/>
    <w:rsid w:val="00F70907"/>
    <w:rsid w:val="00F779D4"/>
    <w:rsid w:val="00FA44D4"/>
    <w:rsid w:val="00FA70B3"/>
    <w:rsid w:val="00FB0990"/>
    <w:rsid w:val="00FC3427"/>
    <w:rsid w:val="00FC572C"/>
    <w:rsid w:val="00FF408D"/>
    <w:rsid w:val="00FF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96C15-EFAF-4A12-9730-43359EDA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grażyna_cichecka</cp:lastModifiedBy>
  <cp:revision>7</cp:revision>
  <cp:lastPrinted>2019-07-24T06:44:00Z</cp:lastPrinted>
  <dcterms:created xsi:type="dcterms:W3CDTF">2019-06-13T09:49:00Z</dcterms:created>
  <dcterms:modified xsi:type="dcterms:W3CDTF">2019-07-24T06:45:00Z</dcterms:modified>
</cp:coreProperties>
</file>